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ED2E22" w14:textId="77777777" w:rsidR="00362C5C" w:rsidRPr="00CD306D" w:rsidRDefault="00564503">
      <w:pPr>
        <w:rPr>
          <w:rFonts w:ascii="Arial" w:hAnsi="Arial" w:cs="Arial"/>
        </w:rPr>
      </w:pPr>
      <w:bookmarkStart w:id="0" w:name="_GoBack"/>
      <w:bookmarkEnd w:id="0"/>
      <w:r w:rsidRPr="00CD306D">
        <w:rPr>
          <w:rFonts w:ascii="Arial" w:hAnsi="Arial" w:cs="Arial"/>
        </w:rPr>
        <w:t>7</w:t>
      </w:r>
      <w:r w:rsidRPr="00CD306D">
        <w:rPr>
          <w:rFonts w:ascii="Arial" w:hAnsi="Arial" w:cs="Arial"/>
          <w:vertAlign w:val="superscript"/>
        </w:rPr>
        <w:t>th</w:t>
      </w:r>
      <w:r w:rsidRPr="00CD306D">
        <w:rPr>
          <w:rFonts w:ascii="Arial" w:hAnsi="Arial" w:cs="Arial"/>
        </w:rPr>
        <w:t xml:space="preserve"> Grade Science</w:t>
      </w:r>
    </w:p>
    <w:p w14:paraId="500F8F3D" w14:textId="77777777" w:rsidR="00564503" w:rsidRPr="00CD306D" w:rsidRDefault="00792EC4">
      <w:pPr>
        <w:rPr>
          <w:rFonts w:ascii="Arial" w:hAnsi="Arial" w:cs="Arial"/>
        </w:rPr>
      </w:pPr>
      <w:r>
        <w:rPr>
          <w:rFonts w:ascii="Arial" w:hAnsi="Arial" w:cs="Arial"/>
        </w:rPr>
        <w:t>Tuesday</w:t>
      </w:r>
      <w:r w:rsidR="00564503" w:rsidRPr="00CD306D">
        <w:rPr>
          <w:rFonts w:ascii="Arial" w:hAnsi="Arial" w:cs="Arial"/>
        </w:rPr>
        <w:t xml:space="preserve"> </w:t>
      </w:r>
      <w:r w:rsidR="00CD306D" w:rsidRPr="00CD306D">
        <w:rPr>
          <w:rFonts w:ascii="Arial" w:hAnsi="Arial" w:cs="Arial"/>
        </w:rPr>
        <w:t xml:space="preserve">Aug. </w:t>
      </w:r>
      <w:r w:rsidR="00A4370A">
        <w:rPr>
          <w:rFonts w:ascii="Arial" w:hAnsi="Arial" w:cs="Arial"/>
        </w:rPr>
        <w:t>30</w:t>
      </w:r>
      <w:r w:rsidR="00CD306D" w:rsidRPr="00CD306D">
        <w:rPr>
          <w:rFonts w:ascii="Arial" w:hAnsi="Arial" w:cs="Arial"/>
          <w:vertAlign w:val="superscript"/>
        </w:rPr>
        <w:t>th</w:t>
      </w:r>
      <w:r w:rsidR="00CD306D" w:rsidRPr="00CD306D">
        <w:rPr>
          <w:rFonts w:ascii="Arial" w:hAnsi="Arial" w:cs="Arial"/>
        </w:rPr>
        <w:t xml:space="preserve"> </w:t>
      </w:r>
      <w:r w:rsidR="00564503" w:rsidRPr="00CD306D">
        <w:rPr>
          <w:rFonts w:ascii="Arial" w:hAnsi="Arial" w:cs="Arial"/>
        </w:rPr>
        <w:t>2011</w:t>
      </w:r>
    </w:p>
    <w:p w14:paraId="7FF6FC89" w14:textId="77777777" w:rsidR="00564503" w:rsidRPr="00CD306D" w:rsidRDefault="00564503">
      <w:pPr>
        <w:rPr>
          <w:rFonts w:ascii="Arial" w:hAnsi="Arial" w:cs="Arial"/>
        </w:rPr>
      </w:pPr>
    </w:p>
    <w:p w14:paraId="41430AC2" w14:textId="77777777" w:rsidR="00564503" w:rsidRPr="00CD306D" w:rsidRDefault="00564503">
      <w:pPr>
        <w:rPr>
          <w:rFonts w:ascii="Arial" w:hAnsi="Arial" w:cs="Arial"/>
        </w:rPr>
      </w:pPr>
      <w:r w:rsidRPr="00CD306D">
        <w:rPr>
          <w:rFonts w:ascii="Arial" w:hAnsi="Arial" w:cs="Arial"/>
          <w:u w:val="single"/>
        </w:rPr>
        <w:t>Unit</w:t>
      </w:r>
      <w:r w:rsidR="00A4370A">
        <w:rPr>
          <w:rFonts w:ascii="Arial" w:hAnsi="Arial" w:cs="Arial"/>
        </w:rPr>
        <w:t>: Cells</w:t>
      </w:r>
    </w:p>
    <w:p w14:paraId="44007909" w14:textId="77777777" w:rsidR="00564503" w:rsidRPr="00CD306D" w:rsidRDefault="00564503">
      <w:pPr>
        <w:rPr>
          <w:rFonts w:ascii="Arial" w:hAnsi="Arial" w:cs="Arial"/>
        </w:rPr>
      </w:pPr>
    </w:p>
    <w:p w14:paraId="61302FD3" w14:textId="77777777" w:rsidR="00792EC4" w:rsidRDefault="00FF5824" w:rsidP="00792EC4">
      <w:pPr>
        <w:widowControl w:val="0"/>
        <w:autoSpaceDE w:val="0"/>
        <w:autoSpaceDN w:val="0"/>
        <w:adjustRightInd w:val="0"/>
        <w:rPr>
          <w:rFonts w:ascii="Tahoma" w:hAnsi="Tahoma" w:cs="Tahoma"/>
          <w:sz w:val="22"/>
          <w:szCs w:val="22"/>
        </w:rPr>
      </w:pPr>
      <w:r>
        <w:rPr>
          <w:rFonts w:ascii="Arial" w:hAnsi="Arial" w:cs="Arial"/>
          <w:bCs/>
          <w:u w:val="single"/>
        </w:rPr>
        <w:t xml:space="preserve">Objectives / </w:t>
      </w:r>
      <w:r w:rsidR="00564503" w:rsidRPr="00CD306D">
        <w:rPr>
          <w:rFonts w:ascii="Arial" w:hAnsi="Arial" w:cs="Arial"/>
          <w:bCs/>
          <w:u w:val="single"/>
        </w:rPr>
        <w:t>TEK</w:t>
      </w:r>
      <w:r w:rsidR="00564503" w:rsidRPr="00CD306D">
        <w:rPr>
          <w:rFonts w:ascii="Arial" w:hAnsi="Arial" w:cs="Arial"/>
          <w:bCs/>
        </w:rPr>
        <w:t xml:space="preserve">: </w:t>
      </w:r>
      <w:r w:rsidR="00792EC4">
        <w:rPr>
          <w:rFonts w:ascii="Tahoma" w:hAnsi="Tahoma" w:cs="Tahoma"/>
          <w:sz w:val="22"/>
          <w:szCs w:val="22"/>
        </w:rPr>
        <w:t>demonstrate and illustrate forces that affect motion in everyday life such as emergence of seedlings, turgor pressure, and geotropism.[7.7C]</w:t>
      </w:r>
    </w:p>
    <w:p w14:paraId="10A79E87" w14:textId="77777777" w:rsidR="00792EC4" w:rsidRDefault="00792EC4" w:rsidP="00792EC4">
      <w:pPr>
        <w:widowControl w:val="0"/>
        <w:autoSpaceDE w:val="0"/>
        <w:autoSpaceDN w:val="0"/>
        <w:adjustRightInd w:val="0"/>
        <w:rPr>
          <w:rFonts w:ascii="Tahoma" w:hAnsi="Tahoma" w:cs="Tahoma"/>
          <w:sz w:val="22"/>
          <w:szCs w:val="22"/>
        </w:rPr>
      </w:pPr>
    </w:p>
    <w:p w14:paraId="0979519A" w14:textId="77777777" w:rsidR="00792EC4" w:rsidRDefault="00792EC4" w:rsidP="00792EC4">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recognize levels of organization in plants and animals, including cells, tissues, organs, organ systems, and organisms.[7.12C]</w:t>
      </w:r>
    </w:p>
    <w:p w14:paraId="0E3C2909" w14:textId="77777777" w:rsidR="00792EC4" w:rsidRDefault="00792EC4" w:rsidP="00792EC4">
      <w:pPr>
        <w:widowControl w:val="0"/>
        <w:autoSpaceDE w:val="0"/>
        <w:autoSpaceDN w:val="0"/>
        <w:adjustRightInd w:val="0"/>
        <w:rPr>
          <w:rFonts w:ascii="Tahoma" w:hAnsi="Tahoma" w:cs="Tahoma"/>
          <w:sz w:val="22"/>
          <w:szCs w:val="22"/>
        </w:rPr>
      </w:pPr>
    </w:p>
    <w:p w14:paraId="34FEF891" w14:textId="77777777" w:rsidR="00792EC4" w:rsidRDefault="00792EC4" w:rsidP="00792EC4">
      <w:pPr>
        <w:rPr>
          <w:rFonts w:ascii="Tahoma" w:hAnsi="Tahoma" w:cs="Tahoma"/>
          <w:color w:val="3F3F3F"/>
          <w:sz w:val="22"/>
          <w:szCs w:val="22"/>
        </w:rPr>
      </w:pPr>
      <w:r>
        <w:rPr>
          <w:rFonts w:ascii="Tahoma" w:hAnsi="Tahoma" w:cs="Tahoma"/>
          <w:color w:val="3F3F3F"/>
          <w:sz w:val="22"/>
          <w:szCs w:val="22"/>
        </w:rPr>
        <w:t>differentiate between structure and function in plant and animal cell organelles, including cell membrane, cell wall, nucleus, cytoplasm, mitochondrion, chloroplast, and vacuole.[7.12D]</w:t>
      </w:r>
    </w:p>
    <w:p w14:paraId="3492924A" w14:textId="77777777" w:rsidR="00792EC4" w:rsidRDefault="00792EC4" w:rsidP="00792EC4">
      <w:pPr>
        <w:rPr>
          <w:rFonts w:ascii="Tahoma" w:hAnsi="Tahoma" w:cs="Tahoma"/>
          <w:color w:val="3F3F3F"/>
          <w:sz w:val="22"/>
          <w:szCs w:val="22"/>
        </w:rPr>
      </w:pPr>
    </w:p>
    <w:p w14:paraId="760302E3" w14:textId="77777777" w:rsidR="00792EC4" w:rsidRDefault="00792EC4" w:rsidP="00792EC4">
      <w:pPr>
        <w:rPr>
          <w:rFonts w:ascii="Tahoma" w:hAnsi="Tahoma" w:cs="Tahoma"/>
          <w:color w:val="3F3F3F"/>
          <w:sz w:val="22"/>
          <w:szCs w:val="22"/>
        </w:rPr>
      </w:pPr>
      <w:r>
        <w:rPr>
          <w:rFonts w:ascii="Tahoma" w:hAnsi="Tahoma" w:cs="Tahoma"/>
          <w:color w:val="3F3F3F"/>
          <w:sz w:val="22"/>
          <w:szCs w:val="22"/>
        </w:rPr>
        <w:t>compare the functions of a cell to the functions of organisms such as waste removal.[7.12E</w:t>
      </w:r>
    </w:p>
    <w:p w14:paraId="6C92AEC8" w14:textId="77777777" w:rsidR="008B3745" w:rsidRPr="00CD306D" w:rsidRDefault="008B3745" w:rsidP="008B3745">
      <w:pPr>
        <w:rPr>
          <w:rFonts w:ascii="Arial" w:hAnsi="Arial" w:cs="Arial"/>
          <w:color w:val="3F3F3F"/>
        </w:rPr>
      </w:pPr>
    </w:p>
    <w:p w14:paraId="52481349" w14:textId="77777777" w:rsidR="00564503" w:rsidRPr="00CD306D" w:rsidRDefault="00564503" w:rsidP="00564503">
      <w:pPr>
        <w:widowControl w:val="0"/>
        <w:autoSpaceDE w:val="0"/>
        <w:autoSpaceDN w:val="0"/>
        <w:adjustRightInd w:val="0"/>
        <w:rPr>
          <w:rFonts w:ascii="Arial" w:hAnsi="Arial" w:cs="Arial"/>
          <w:color w:val="3F3F3F"/>
        </w:rPr>
      </w:pPr>
    </w:p>
    <w:p w14:paraId="3218AF43" w14:textId="77777777" w:rsidR="00564503" w:rsidRPr="00CD306D" w:rsidRDefault="00564503" w:rsidP="00564503">
      <w:pPr>
        <w:widowControl w:val="0"/>
        <w:autoSpaceDE w:val="0"/>
        <w:autoSpaceDN w:val="0"/>
        <w:adjustRightInd w:val="0"/>
        <w:rPr>
          <w:rFonts w:ascii="Arial" w:hAnsi="Arial" w:cs="Arial"/>
          <w:color w:val="3F3F3F"/>
        </w:rPr>
      </w:pPr>
      <w:r w:rsidRPr="00CD306D">
        <w:rPr>
          <w:rFonts w:ascii="Arial" w:hAnsi="Arial" w:cs="Arial"/>
          <w:color w:val="3F3F3F"/>
          <w:u w:val="single"/>
        </w:rPr>
        <w:t>Lesson</w:t>
      </w:r>
      <w:r w:rsidRPr="00CD306D">
        <w:rPr>
          <w:rFonts w:ascii="Arial" w:hAnsi="Arial" w:cs="Arial"/>
          <w:color w:val="3F3F3F"/>
        </w:rPr>
        <w:t>: Students will…..</w:t>
      </w:r>
    </w:p>
    <w:p w14:paraId="78086BB6" w14:textId="77777777" w:rsidR="00A11058" w:rsidRPr="00CD306D" w:rsidRDefault="00A11058" w:rsidP="00A11058">
      <w:pPr>
        <w:widowControl w:val="0"/>
        <w:tabs>
          <w:tab w:val="left" w:pos="220"/>
          <w:tab w:val="left" w:pos="720"/>
        </w:tabs>
        <w:autoSpaceDE w:val="0"/>
        <w:autoSpaceDN w:val="0"/>
        <w:adjustRightInd w:val="0"/>
        <w:rPr>
          <w:rFonts w:ascii="Arial" w:hAnsi="Arial" w:cs="Arial"/>
          <w:color w:val="3F3F3F"/>
        </w:rPr>
      </w:pPr>
    </w:p>
    <w:p w14:paraId="7619252B" w14:textId="77777777" w:rsidR="00564503" w:rsidRPr="00CD306D" w:rsidRDefault="00792EC4" w:rsidP="00A11058">
      <w:pPr>
        <w:widowControl w:val="0"/>
        <w:tabs>
          <w:tab w:val="left" w:pos="220"/>
          <w:tab w:val="left" w:pos="720"/>
        </w:tabs>
        <w:autoSpaceDE w:val="0"/>
        <w:autoSpaceDN w:val="0"/>
        <w:adjustRightInd w:val="0"/>
        <w:rPr>
          <w:rFonts w:ascii="Arial" w:hAnsi="Arial" w:cs="Arial"/>
          <w:color w:val="3F3F3F"/>
        </w:rPr>
      </w:pPr>
      <w:r>
        <w:rPr>
          <w:rFonts w:ascii="Arial" w:hAnsi="Arial" w:cs="Arial"/>
          <w:color w:val="3F3F3F"/>
        </w:rPr>
        <w:t>Be given a Pre Test over material related to cells.  This test will cover material that has been covered in the past as well as some material that they may have not been introduced to yet.</w:t>
      </w:r>
    </w:p>
    <w:p w14:paraId="3DB3CCCC" w14:textId="77777777" w:rsidR="008B3745" w:rsidRPr="00CD306D" w:rsidRDefault="008B3745" w:rsidP="00564503">
      <w:pPr>
        <w:rPr>
          <w:rFonts w:ascii="Arial" w:hAnsi="Arial" w:cs="Arial"/>
          <w:color w:val="3F3F3F"/>
        </w:rPr>
      </w:pPr>
    </w:p>
    <w:p w14:paraId="35C4706C" w14:textId="77777777" w:rsidR="00564503" w:rsidRPr="00CD306D" w:rsidRDefault="00792EC4" w:rsidP="00564503">
      <w:pPr>
        <w:rPr>
          <w:rFonts w:ascii="Arial" w:hAnsi="Arial" w:cs="Arial"/>
          <w:color w:val="3F3F3F"/>
        </w:rPr>
      </w:pPr>
      <w:r>
        <w:rPr>
          <w:rFonts w:ascii="Arial" w:hAnsi="Arial" w:cs="Arial"/>
          <w:color w:val="3F3F3F"/>
        </w:rPr>
        <w:t>Once completed, we will go over the exam.</w:t>
      </w:r>
    </w:p>
    <w:p w14:paraId="4C19AF8F" w14:textId="77777777" w:rsidR="008B3745" w:rsidRPr="00CD306D" w:rsidRDefault="008B3745" w:rsidP="00564503">
      <w:pPr>
        <w:rPr>
          <w:rFonts w:ascii="Arial" w:hAnsi="Arial" w:cs="Arial"/>
          <w:color w:val="3F3F3F"/>
        </w:rPr>
      </w:pPr>
    </w:p>
    <w:p w14:paraId="1070D000" w14:textId="77777777" w:rsidR="008B3745" w:rsidRPr="00CD306D" w:rsidRDefault="00A04FD3" w:rsidP="00564503">
      <w:pPr>
        <w:rPr>
          <w:rFonts w:ascii="Arial" w:hAnsi="Arial" w:cs="Arial"/>
          <w:color w:val="3F3F3F"/>
        </w:rPr>
      </w:pPr>
      <w:r>
        <w:rPr>
          <w:rFonts w:ascii="Arial" w:hAnsi="Arial" w:cs="Arial"/>
          <w:color w:val="3F3F3F"/>
        </w:rPr>
        <w:t>This exam will give us an idea as to where students currently stand and we will be able to compare the results with data at the end of the unit.</w:t>
      </w:r>
    </w:p>
    <w:p w14:paraId="52E85BAD" w14:textId="77777777" w:rsidR="008B3745" w:rsidRPr="00CD306D" w:rsidRDefault="008B3745" w:rsidP="00564503">
      <w:pPr>
        <w:rPr>
          <w:rFonts w:ascii="Arial" w:hAnsi="Arial" w:cs="Arial"/>
          <w:color w:val="3F3F3F"/>
        </w:rPr>
      </w:pPr>
    </w:p>
    <w:p w14:paraId="3711E739" w14:textId="77777777" w:rsidR="00A17667" w:rsidRDefault="00A17667" w:rsidP="00A04FD3">
      <w:pPr>
        <w:widowControl w:val="0"/>
        <w:tabs>
          <w:tab w:val="left" w:pos="220"/>
          <w:tab w:val="left" w:pos="720"/>
        </w:tabs>
        <w:autoSpaceDE w:val="0"/>
        <w:autoSpaceDN w:val="0"/>
        <w:adjustRightInd w:val="0"/>
        <w:rPr>
          <w:rFonts w:ascii="Arial" w:hAnsi="Arial" w:cs="Arial"/>
          <w:color w:val="3F3F3F"/>
          <w:u w:val="single"/>
        </w:rPr>
      </w:pPr>
    </w:p>
    <w:p w14:paraId="44E03459" w14:textId="77777777" w:rsidR="008B3745" w:rsidRPr="00CD306D" w:rsidRDefault="008B3745" w:rsidP="00A04FD3">
      <w:pPr>
        <w:widowControl w:val="0"/>
        <w:tabs>
          <w:tab w:val="left" w:pos="220"/>
          <w:tab w:val="left" w:pos="720"/>
        </w:tabs>
        <w:autoSpaceDE w:val="0"/>
        <w:autoSpaceDN w:val="0"/>
        <w:adjustRightInd w:val="0"/>
        <w:rPr>
          <w:rFonts w:ascii="Arial" w:hAnsi="Arial" w:cs="Arial"/>
          <w:color w:val="3F3F3F"/>
        </w:rPr>
      </w:pPr>
      <w:r w:rsidRPr="00CD306D">
        <w:rPr>
          <w:rFonts w:ascii="Arial" w:hAnsi="Arial" w:cs="Arial"/>
          <w:color w:val="3F3F3F"/>
          <w:u w:val="single"/>
        </w:rPr>
        <w:t>Closure</w:t>
      </w:r>
      <w:r w:rsidR="00A04FD3">
        <w:rPr>
          <w:rFonts w:ascii="Arial" w:hAnsi="Arial" w:cs="Arial"/>
          <w:color w:val="3F3F3F"/>
        </w:rPr>
        <w:t>:  We will explain to the student that even if they did not know the material they tested on today that they will by the end of the unit.</w:t>
      </w:r>
    </w:p>
    <w:p w14:paraId="68450E79" w14:textId="77777777" w:rsidR="008B3745" w:rsidRPr="00CD306D" w:rsidRDefault="008B3745" w:rsidP="00564503">
      <w:pPr>
        <w:rPr>
          <w:rFonts w:ascii="Arial" w:hAnsi="Arial" w:cs="Arial"/>
          <w:color w:val="3F3F3F"/>
        </w:rPr>
      </w:pPr>
    </w:p>
    <w:p w14:paraId="3C49377C" w14:textId="77777777" w:rsidR="008B3745" w:rsidRPr="00CD306D" w:rsidRDefault="008B3745" w:rsidP="00564503">
      <w:pPr>
        <w:rPr>
          <w:rFonts w:ascii="Arial" w:hAnsi="Arial" w:cs="Arial"/>
        </w:rPr>
      </w:pPr>
    </w:p>
    <w:p w14:paraId="5FE26FBB" w14:textId="77777777" w:rsidR="00564503" w:rsidRPr="00CD306D" w:rsidRDefault="00564503">
      <w:pPr>
        <w:rPr>
          <w:rFonts w:ascii="Arial" w:hAnsi="Arial" w:cs="Arial"/>
        </w:rPr>
      </w:pPr>
    </w:p>
    <w:p w14:paraId="0CE5310D" w14:textId="77777777" w:rsidR="00564503" w:rsidRPr="00CD306D" w:rsidRDefault="00564503">
      <w:pPr>
        <w:rPr>
          <w:rFonts w:ascii="Arial" w:hAnsi="Arial" w:cs="Arial"/>
        </w:rPr>
      </w:pPr>
    </w:p>
    <w:p w14:paraId="4F978A93" w14:textId="77777777" w:rsidR="00564503" w:rsidRPr="00CD306D" w:rsidRDefault="00564503">
      <w:pPr>
        <w:rPr>
          <w:rFonts w:ascii="Arial" w:hAnsi="Arial" w:cs="Arial"/>
        </w:rPr>
      </w:pPr>
    </w:p>
    <w:p w14:paraId="03AC14DB" w14:textId="77777777" w:rsidR="00564503" w:rsidRPr="00CD306D" w:rsidRDefault="00564503">
      <w:pPr>
        <w:rPr>
          <w:rFonts w:ascii="Arial" w:hAnsi="Arial" w:cs="Arial"/>
        </w:rPr>
      </w:pPr>
    </w:p>
    <w:p w14:paraId="7BA8B4CD" w14:textId="77777777" w:rsidR="00564503" w:rsidRPr="00CD306D" w:rsidRDefault="00564503">
      <w:pPr>
        <w:rPr>
          <w:rFonts w:ascii="Arial" w:hAnsi="Arial" w:cs="Arial"/>
        </w:rPr>
      </w:pPr>
    </w:p>
    <w:p w14:paraId="122D12DD" w14:textId="77777777" w:rsidR="00564503" w:rsidRPr="00CD306D" w:rsidRDefault="00564503">
      <w:pPr>
        <w:rPr>
          <w:rFonts w:ascii="Arial" w:hAnsi="Arial" w:cs="Arial"/>
        </w:rPr>
      </w:pPr>
    </w:p>
    <w:p w14:paraId="66395B76" w14:textId="77777777" w:rsidR="00564503" w:rsidRPr="00CD306D" w:rsidRDefault="00564503">
      <w:pPr>
        <w:rPr>
          <w:rFonts w:ascii="Arial" w:hAnsi="Arial" w:cs="Arial"/>
        </w:rPr>
      </w:pPr>
    </w:p>
    <w:sectPr w:rsidR="00564503" w:rsidRPr="00CD306D" w:rsidSect="00362C5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503"/>
    <w:rsid w:val="00362C5C"/>
    <w:rsid w:val="00432867"/>
    <w:rsid w:val="004A7356"/>
    <w:rsid w:val="00564503"/>
    <w:rsid w:val="005D504C"/>
    <w:rsid w:val="00792EC4"/>
    <w:rsid w:val="008B3745"/>
    <w:rsid w:val="00A04FD3"/>
    <w:rsid w:val="00A11058"/>
    <w:rsid w:val="00A17667"/>
    <w:rsid w:val="00A4370A"/>
    <w:rsid w:val="00CD306D"/>
    <w:rsid w:val="00FF58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FFE86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Words>
  <Characters>1007</Characters>
  <Application>Microsoft Macintosh Word</Application>
  <DocSecurity>0</DocSecurity>
  <Lines>8</Lines>
  <Paragraphs>2</Paragraphs>
  <ScaleCrop>false</ScaleCrop>
  <Company/>
  <LinksUpToDate>false</LinksUpToDate>
  <CharactersWithSpaces>1181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sbms</dc:creator>
  <cp:keywords/>
  <dc:description/>
  <cp:lastModifiedBy>sbms</cp:lastModifiedBy>
  <cp:revision>3</cp:revision>
  <dcterms:created xsi:type="dcterms:W3CDTF">2011-08-28T21:22:00Z</dcterms:created>
  <dcterms:modified xsi:type="dcterms:W3CDTF">2011-08-28T22:11:00Z</dcterms:modified>
</cp:coreProperties>
</file>